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04E" w:rsidRPr="003A0BE7" w:rsidRDefault="00AF0331">
      <w:pPr>
        <w:rPr>
          <w:b/>
        </w:rPr>
      </w:pPr>
      <w:r w:rsidRPr="003A0BE7">
        <w:rPr>
          <w:b/>
        </w:rPr>
        <w:t>Kinloch Golf Course Beta Notes</w:t>
      </w:r>
    </w:p>
    <w:p w:rsidR="008D7A01" w:rsidRDefault="008D7A01"/>
    <w:p w:rsidR="003A0BE7" w:rsidRDefault="003A0BE7"/>
    <w:p w:rsidR="008D7A01" w:rsidRDefault="008D7A01">
      <w:r>
        <w:t>Architect: Lester George</w:t>
      </w:r>
    </w:p>
    <w:p w:rsidR="008D7A01" w:rsidRDefault="008D7A01">
      <w:r>
        <w:t>Opening: 2001</w:t>
      </w:r>
      <w:r w:rsidR="003A0BE7">
        <w:t xml:space="preserve">. Private. </w:t>
      </w:r>
    </w:p>
    <w:p w:rsidR="008D7A01" w:rsidRDefault="008D7A01">
      <w:r>
        <w:t>Par: 72, approx. 7300 yards</w:t>
      </w:r>
    </w:p>
    <w:p w:rsidR="008D7A01" w:rsidRDefault="008D7A01">
      <w:r>
        <w:t>Course Type: Woodlands</w:t>
      </w:r>
    </w:p>
    <w:p w:rsidR="003A0BE7" w:rsidRDefault="003A0BE7">
      <w:r>
        <w:t xml:space="preserve">Location: West Metro Richmond, VA. </w:t>
      </w:r>
    </w:p>
    <w:p w:rsidR="008D7A01" w:rsidRDefault="008D7A01"/>
    <w:p w:rsidR="003A0BE7" w:rsidRPr="003A0BE7" w:rsidRDefault="003A0BE7">
      <w:pPr>
        <w:rPr>
          <w:u w:val="single"/>
        </w:rPr>
      </w:pPr>
      <w:r w:rsidRPr="003A0BE7">
        <w:rPr>
          <w:u w:val="single"/>
        </w:rPr>
        <w:t>Items requiring attention</w:t>
      </w:r>
    </w:p>
    <w:p w:rsidR="003A0BE7" w:rsidRDefault="003A0BE7"/>
    <w:p w:rsidR="00AF0331" w:rsidRPr="00AF0331" w:rsidRDefault="003A0BE7">
      <w:r>
        <w:t>1</w:t>
      </w:r>
      <w:r w:rsidR="00AF0331" w:rsidRPr="00AF0331">
        <w:t>. Course is not seem blended</w:t>
      </w:r>
      <w:r w:rsidR="00AF0331">
        <w:t>.</w:t>
      </w:r>
    </w:p>
    <w:p w:rsidR="00AF0331" w:rsidRDefault="00AF0331">
      <w:r w:rsidRPr="00AF0331">
        <w:t xml:space="preserve">2. </w:t>
      </w:r>
      <w:r>
        <w:t>All bunkers need reworking!</w:t>
      </w:r>
    </w:p>
    <w:p w:rsidR="00AF0331" w:rsidRDefault="005C6855">
      <w:r>
        <w:t>3</w:t>
      </w:r>
      <w:r w:rsidR="00AF0331">
        <w:t>. #10 back tee not tethered to any other verts. Not sure how that is possible.</w:t>
      </w:r>
      <w:r w:rsidR="00E24C6E">
        <w:t xml:space="preserve"> No effect on play.</w:t>
      </w:r>
    </w:p>
    <w:p w:rsidR="00AF0331" w:rsidRDefault="005C6855">
      <w:r>
        <w:t>4</w:t>
      </w:r>
      <w:r w:rsidR="00AF0331">
        <w:t xml:space="preserve">. Planting behind #10 and #12 greens “disappears” while player is on </w:t>
      </w:r>
      <w:r w:rsidR="003A0BE7">
        <w:t>tee box</w:t>
      </w:r>
      <w:r w:rsidR="00AF0331">
        <w:t xml:space="preserve">. It reappears once ball is put into play.  Weird.  Planting IS present while working within APCD. </w:t>
      </w:r>
    </w:p>
    <w:p w:rsidR="003F5C65" w:rsidRDefault="005C6855">
      <w:r>
        <w:t xml:space="preserve">5. </w:t>
      </w:r>
      <w:r w:rsidR="005A74E3">
        <w:t>Pin</w:t>
      </w:r>
      <w:r w:rsidR="00514C1B">
        <w:t xml:space="preserve">s require readjustment. </w:t>
      </w:r>
      <w:r w:rsidR="005A74E3">
        <w:t>Current locations we</w:t>
      </w:r>
      <w:r w:rsidR="00D24336">
        <w:t xml:space="preserve">re for practice only. </w:t>
      </w:r>
      <w:r w:rsidR="003F5C65">
        <w:t>12 pins planted per hole</w:t>
      </w:r>
    </w:p>
    <w:p w:rsidR="00B71CAA" w:rsidRDefault="00044318">
      <w:r>
        <w:t xml:space="preserve">6.  Lots of sharp edges where smooth gradients are required. </w:t>
      </w:r>
      <w:bookmarkStart w:id="0" w:name="_GoBack"/>
      <w:bookmarkEnd w:id="0"/>
    </w:p>
    <w:p w:rsidR="008D7A01" w:rsidRDefault="008D7A01"/>
    <w:p w:rsidR="00F83152" w:rsidRDefault="00F83152"/>
    <w:p w:rsidR="003A0BE7" w:rsidRDefault="00F83152">
      <w:r>
        <w:t xml:space="preserve">I most likely will not address these items myself. I do not have the time or expertise to </w:t>
      </w:r>
      <w:r w:rsidR="005A74E3">
        <w:t xml:space="preserve">adequately </w:t>
      </w:r>
      <w:r>
        <w:t>tackle s</w:t>
      </w:r>
      <w:r w:rsidR="005A74E3">
        <w:t xml:space="preserve">eem blending and bunker contouring. </w:t>
      </w:r>
      <w:r>
        <w:t xml:space="preserve">If anyone wishes to take the baton and run with it and completely finish this course, feel free. I’m available for course commentary. </w:t>
      </w:r>
      <w:r w:rsidR="005C6855">
        <w:t xml:space="preserve">I’ve played this course several times in the past and know it quite well. </w:t>
      </w:r>
    </w:p>
    <w:p w:rsidR="003A0BE7" w:rsidRDefault="003A0BE7"/>
    <w:p w:rsidR="00F83152" w:rsidRDefault="00F83152"/>
    <w:p w:rsidR="008D7A01" w:rsidRDefault="00F52CD7">
      <w:proofErr w:type="gramStart"/>
      <w:r w:rsidRPr="003A0BE7">
        <w:rPr>
          <w:u w:val="single"/>
        </w:rPr>
        <w:t>Hole</w:t>
      </w:r>
      <w:proofErr w:type="gramEnd"/>
      <w:r w:rsidRPr="003A0BE7">
        <w:rPr>
          <w:u w:val="single"/>
        </w:rPr>
        <w:t xml:space="preserve"> </w:t>
      </w:r>
      <w:r w:rsidR="008D7A01" w:rsidRPr="003A0BE7">
        <w:rPr>
          <w:u w:val="single"/>
        </w:rPr>
        <w:t>Descriptions/Notes</w:t>
      </w:r>
      <w:r w:rsidR="00C77889">
        <w:t xml:space="preserve">                      </w:t>
      </w:r>
      <w:r w:rsidR="00D24336">
        <w:t xml:space="preserve">  </w:t>
      </w:r>
      <w:r w:rsidR="00C77889">
        <w:t xml:space="preserve">Hole configurations are </w:t>
      </w:r>
      <w:r w:rsidR="005E0CDB">
        <w:t>current, except for #9, #11,</w:t>
      </w:r>
      <w:r w:rsidR="00C77889">
        <w:t xml:space="preserve"> #15</w:t>
      </w:r>
      <w:r w:rsidR="005E0CDB">
        <w:t>, and #18</w:t>
      </w:r>
      <w:r w:rsidR="00C77889">
        <w:t xml:space="preserve">. </w:t>
      </w:r>
    </w:p>
    <w:p w:rsidR="006755BC" w:rsidRDefault="006755BC"/>
    <w:p w:rsidR="008D7A01" w:rsidRDefault="008D7A01">
      <w:r>
        <w:t xml:space="preserve">1. Glade. </w:t>
      </w:r>
      <w:r w:rsidR="00E86156">
        <w:t xml:space="preserve">Handicap-09. </w:t>
      </w:r>
      <w:r w:rsidR="00BE7B63">
        <w:t xml:space="preserve">Par 4, 450 yards. Fade off tee; mid iron to sloping left to right green. </w:t>
      </w:r>
    </w:p>
    <w:p w:rsidR="00E86156" w:rsidRDefault="00BE7B63">
      <w:r>
        <w:t xml:space="preserve">2. </w:t>
      </w:r>
      <w:r w:rsidR="00E86156">
        <w:t xml:space="preserve">Crest. Handicap-11. Par 4, 445 yards. Duel fairway. Left side </w:t>
      </w:r>
      <w:r w:rsidR="006755BC">
        <w:t xml:space="preserve">is </w:t>
      </w:r>
      <w:r w:rsidR="00E86156">
        <w:t xml:space="preserve">on grade with green. Trees to left of back tee placed there by club to dissuade the “better player” from hitting power fade down left side. </w:t>
      </w:r>
    </w:p>
    <w:p w:rsidR="00E86156" w:rsidRDefault="00E86156">
      <w:r>
        <w:t xml:space="preserve">3.  </w:t>
      </w:r>
      <w:r w:rsidR="00CC15A1">
        <w:t xml:space="preserve">Crease. Handicap-07. Par 5, 585 yards. Drive adjacent to right fairway bunkers needed to go for green in two. Otherwise, lay up to comfortable yardage. Green slopes heavily from back to front. </w:t>
      </w:r>
    </w:p>
    <w:p w:rsidR="00CC15A1" w:rsidRDefault="00CC15A1">
      <w:r>
        <w:t xml:space="preserve">4. </w:t>
      </w:r>
      <w:r w:rsidR="00C067CD" w:rsidRPr="00C067CD">
        <w:t>Gauntlet</w:t>
      </w:r>
      <w:r w:rsidR="006755BC">
        <w:t xml:space="preserve">. Handicap-15. Par 4, 320 yards. Multiple driving options for duel fairways. Green is accessible off tee with prevailing wind. </w:t>
      </w:r>
    </w:p>
    <w:p w:rsidR="006755BC" w:rsidRDefault="006755BC">
      <w:r>
        <w:t xml:space="preserve">5. </w:t>
      </w:r>
      <w:r w:rsidRPr="006755BC">
        <w:t>Citadel</w:t>
      </w:r>
      <w:r w:rsidR="00C533A5">
        <w:t>. Handicap-01. Par 4, 415</w:t>
      </w:r>
      <w:r>
        <w:t xml:space="preserve"> yards. </w:t>
      </w:r>
      <w:r w:rsidR="00C533A5">
        <w:t xml:space="preserve">Semi blind </w:t>
      </w:r>
      <w:r w:rsidR="00732ADA">
        <w:t xml:space="preserve">fade </w:t>
      </w:r>
      <w:r w:rsidR="00C533A5">
        <w:t xml:space="preserve">tee shot leaves </w:t>
      </w:r>
      <w:r w:rsidR="00EC7404">
        <w:t xml:space="preserve">blind </w:t>
      </w:r>
      <w:r w:rsidR="00E24C6E">
        <w:t xml:space="preserve">uphill short to </w:t>
      </w:r>
      <w:r w:rsidR="00C533A5">
        <w:t>mid iron approach. 2</w:t>
      </w:r>
      <w:r w:rsidR="00C533A5" w:rsidRPr="00C533A5">
        <w:rPr>
          <w:vertAlign w:val="superscript"/>
        </w:rPr>
        <w:t>nd</w:t>
      </w:r>
      <w:r w:rsidR="00C533A5">
        <w:t xml:space="preserve"> fairway IS accessible off tee with prevailing wind and very strong, accurate shot. </w:t>
      </w:r>
    </w:p>
    <w:p w:rsidR="00732ADA" w:rsidRDefault="00732ADA">
      <w:r>
        <w:t xml:space="preserve">6. Moor. Handicap-13. Par 3, 249 yards. Hole plays down wind and downhill. </w:t>
      </w:r>
    </w:p>
    <w:p w:rsidR="00732ADA" w:rsidRDefault="00732ADA">
      <w:r>
        <w:t xml:space="preserve">7. Slot. Handicap-03. Par 4, 465 yards. Blind draw off tee will yield a mid-iron to green fronted by lake. </w:t>
      </w:r>
    </w:p>
    <w:p w:rsidR="00732ADA" w:rsidRDefault="00732ADA">
      <w:r>
        <w:t xml:space="preserve">8. </w:t>
      </w:r>
      <w:r w:rsidRPr="00732ADA">
        <w:t>Palisade</w:t>
      </w:r>
      <w:r w:rsidR="00670869">
        <w:t xml:space="preserve">. Handicap-05. 585 yards. Duel fairway. Right side is very difficult to hold, but can yield mid to long iron approach. Left fairway </w:t>
      </w:r>
      <w:r w:rsidR="00D24336">
        <w:t xml:space="preserve">is much </w:t>
      </w:r>
      <w:r w:rsidR="00670869">
        <w:t xml:space="preserve">more accessible, leaving </w:t>
      </w:r>
      <w:proofErr w:type="gramStart"/>
      <w:r w:rsidR="00670869">
        <w:t>a</w:t>
      </w:r>
      <w:proofErr w:type="gramEnd"/>
      <w:r w:rsidR="00670869">
        <w:t xml:space="preserve"> </w:t>
      </w:r>
      <w:r w:rsidR="00D24336">
        <w:t xml:space="preserve">uphill </w:t>
      </w:r>
      <w:r w:rsidR="00670869">
        <w:t xml:space="preserve">fairway wood approach. </w:t>
      </w:r>
    </w:p>
    <w:p w:rsidR="0096455E" w:rsidRDefault="00F8154E">
      <w:r>
        <w:t>9. 19</w:t>
      </w:r>
      <w:r w:rsidRPr="00F8154E">
        <w:rPr>
          <w:vertAlign w:val="superscript"/>
        </w:rPr>
        <w:t>th</w:t>
      </w:r>
      <w:r>
        <w:t xml:space="preserve"> green. Hanndicap-17. </w:t>
      </w:r>
      <w:r w:rsidR="0096455E">
        <w:t xml:space="preserve">Par 3, </w:t>
      </w:r>
      <w:r>
        <w:t>186 yards. This hole was traditionally the 19</w:t>
      </w:r>
      <w:r w:rsidRPr="00F8154E">
        <w:rPr>
          <w:vertAlign w:val="superscript"/>
        </w:rPr>
        <w:t>th</w:t>
      </w:r>
      <w:r>
        <w:t xml:space="preserve">. A fun hole after the round. I substituted it with the actual #5 par 3, same distance. It’s slightly </w:t>
      </w:r>
      <w:r w:rsidR="000C133E">
        <w:t>more challenging</w:t>
      </w:r>
      <w:r w:rsidR="00987588">
        <w:t xml:space="preserve">, and atheistically more visual. </w:t>
      </w:r>
    </w:p>
    <w:p w:rsidR="003611A2" w:rsidRDefault="0096455E">
      <w:r>
        <w:t xml:space="preserve">10. Ridge. Handicap-06. Par 4, 445 yards. Slightly downhill drive leads to an uphill approach. </w:t>
      </w:r>
    </w:p>
    <w:p w:rsidR="0096455E" w:rsidRDefault="0096455E">
      <w:r>
        <w:t xml:space="preserve">11. </w:t>
      </w:r>
      <w:r w:rsidRPr="0096455E">
        <w:t>Dell</w:t>
      </w:r>
      <w:r>
        <w:t xml:space="preserve">. Handicap-12. Par 5, 525 yards. Pin and wind direction </w:t>
      </w:r>
      <w:r w:rsidR="000C133E">
        <w:t>will</w:t>
      </w:r>
      <w:r>
        <w:t xml:space="preserve"> dictate which fairway to drive. Both slope towards </w:t>
      </w:r>
      <w:r w:rsidR="00E44F82">
        <w:t>central creek. U</w:t>
      </w:r>
      <w:r>
        <w:t xml:space="preserve">ndulating </w:t>
      </w:r>
      <w:r w:rsidR="00E44F82">
        <w:t xml:space="preserve">pitched </w:t>
      </w:r>
      <w:r>
        <w:t xml:space="preserve">green accessible in two. </w:t>
      </w:r>
      <w:r w:rsidR="00C77889">
        <w:t xml:space="preserve">Maintained original fairway bunkering from 2016. </w:t>
      </w:r>
    </w:p>
    <w:p w:rsidR="0096455E" w:rsidRDefault="0096455E">
      <w:r>
        <w:lastRenderedPageBreak/>
        <w:t xml:space="preserve">12. </w:t>
      </w:r>
      <w:r w:rsidR="00600D09" w:rsidRPr="00600D09">
        <w:t>Saddle</w:t>
      </w:r>
      <w:r w:rsidR="00600D09">
        <w:t xml:space="preserve">. Handicap-04. Par 4, 474 yards. Long hole requiring a slight uphill long iron approach. </w:t>
      </w:r>
    </w:p>
    <w:p w:rsidR="00C77889" w:rsidRDefault="00C77889">
      <w:r>
        <w:t xml:space="preserve">13. </w:t>
      </w:r>
      <w:r w:rsidR="000C133E" w:rsidRPr="000C133E">
        <w:t>Vista</w:t>
      </w:r>
      <w:r w:rsidR="000C133E">
        <w:t xml:space="preserve">. Handicap-10. Par5, 585 yards. Long downwind drive makes for accessible green in two. </w:t>
      </w:r>
    </w:p>
    <w:p w:rsidR="000C133E" w:rsidRDefault="000C133E">
      <w:r>
        <w:t xml:space="preserve">14. </w:t>
      </w:r>
      <w:r w:rsidRPr="000C133E">
        <w:t>Lakeside</w:t>
      </w:r>
      <w:r>
        <w:t xml:space="preserve">. Handicap-18. Par 3, 155 yards. </w:t>
      </w:r>
    </w:p>
    <w:p w:rsidR="000C133E" w:rsidRDefault="000C133E">
      <w:r>
        <w:t xml:space="preserve">15. </w:t>
      </w:r>
      <w:r w:rsidR="00F52CD7" w:rsidRPr="00F52CD7">
        <w:t>Camber</w:t>
      </w:r>
      <w:r w:rsidR="00F52CD7">
        <w:t xml:space="preserve">. Handicap-16. Par 4, 275. Various options off tee. Green is drivable with prevailing wind. Hole plays </w:t>
      </w:r>
      <w:r w:rsidR="003F5C65">
        <w:t xml:space="preserve">25 ft. </w:t>
      </w:r>
      <w:r w:rsidR="00F52CD7">
        <w:t xml:space="preserve">uphill, guarded by tree, which was destroyed by storm in 2017. Original bunkering </w:t>
      </w:r>
      <w:r w:rsidR="003F5C65">
        <w:t>and tree are</w:t>
      </w:r>
      <w:r w:rsidR="00F52CD7">
        <w:t xml:space="preserve"> maintained. </w:t>
      </w:r>
    </w:p>
    <w:p w:rsidR="00832EFB" w:rsidRDefault="00832EFB">
      <w:r>
        <w:t xml:space="preserve">16. Cape. Handicap-02. Par 4, 515 yards. Hardest hole on course. </w:t>
      </w:r>
      <w:r w:rsidR="003A0BE7">
        <w:t>Favorable dr</w:t>
      </w:r>
      <w:r>
        <w:t xml:space="preserve">aw lie in fairway leaves a long iron/fairway metal to elongated green. </w:t>
      </w:r>
    </w:p>
    <w:p w:rsidR="00832EFB" w:rsidRDefault="00832EFB">
      <w:r>
        <w:t xml:space="preserve">17. </w:t>
      </w:r>
      <w:r w:rsidR="005E0CDB" w:rsidRPr="005E0CDB">
        <w:t>Cascade</w:t>
      </w:r>
      <w:r w:rsidR="005E0CDB">
        <w:t xml:space="preserve">. Handicap-14. Par 3, 205 yards. Hole plays uphill, into wind. </w:t>
      </w:r>
    </w:p>
    <w:p w:rsidR="005E0CDB" w:rsidRPr="00AF0331" w:rsidRDefault="005E0CDB">
      <w:pPr>
        <w:rPr>
          <w:u w:val="single"/>
        </w:rPr>
      </w:pPr>
      <w:r>
        <w:t xml:space="preserve">18. </w:t>
      </w:r>
      <w:r w:rsidRPr="005E0CDB">
        <w:t>Summit</w:t>
      </w:r>
      <w:r>
        <w:t xml:space="preserve">. Handicap-08. Par 4, 455 yards. Downhill fade tee shot slightly over the lake leaves a mid-iron to green. Alternate left fairway requires a long iron carry over the lake to the green. </w:t>
      </w:r>
    </w:p>
    <w:p w:rsidR="003611A2" w:rsidRPr="00AF0331" w:rsidRDefault="003611A2">
      <w:pPr>
        <w:rPr>
          <w:u w:val="single"/>
        </w:rPr>
      </w:pPr>
    </w:p>
    <w:p w:rsidR="003611A2" w:rsidRDefault="003611A2">
      <w:pPr>
        <w:rPr>
          <w:u w:val="single"/>
        </w:rPr>
      </w:pPr>
    </w:p>
    <w:p w:rsidR="003611A2" w:rsidRDefault="003611A2">
      <w:pPr>
        <w:rPr>
          <w:u w:val="single"/>
        </w:rPr>
      </w:pPr>
    </w:p>
    <w:p w:rsidR="003611A2" w:rsidRDefault="003611A2">
      <w:pPr>
        <w:rPr>
          <w:u w:val="single"/>
        </w:rPr>
      </w:pPr>
    </w:p>
    <w:p w:rsidR="003611A2" w:rsidRDefault="003611A2">
      <w:pPr>
        <w:rPr>
          <w:u w:val="single"/>
        </w:rPr>
      </w:pPr>
    </w:p>
    <w:p w:rsidR="003611A2" w:rsidRDefault="003611A2">
      <w:pPr>
        <w:rPr>
          <w:u w:val="single"/>
        </w:rPr>
      </w:pPr>
    </w:p>
    <w:p w:rsidR="003611A2" w:rsidRDefault="003611A2">
      <w:pPr>
        <w:rPr>
          <w:u w:val="single"/>
        </w:rPr>
      </w:pPr>
    </w:p>
    <w:p w:rsidR="003611A2" w:rsidRDefault="003611A2">
      <w:pPr>
        <w:rPr>
          <w:u w:val="single"/>
        </w:rPr>
      </w:pPr>
    </w:p>
    <w:p w:rsidR="003611A2" w:rsidRDefault="003611A2">
      <w:pPr>
        <w:rPr>
          <w:u w:val="single"/>
        </w:rPr>
      </w:pPr>
    </w:p>
    <w:p w:rsidR="003611A2" w:rsidRDefault="003611A2">
      <w:pPr>
        <w:rPr>
          <w:u w:val="single"/>
        </w:rPr>
      </w:pPr>
    </w:p>
    <w:p w:rsidR="003611A2" w:rsidRDefault="003611A2">
      <w:pPr>
        <w:rPr>
          <w:u w:val="single"/>
        </w:rPr>
      </w:pPr>
    </w:p>
    <w:p w:rsidR="003611A2" w:rsidRDefault="003611A2">
      <w:pPr>
        <w:rPr>
          <w:u w:val="single"/>
        </w:rPr>
      </w:pPr>
    </w:p>
    <w:p w:rsidR="003611A2" w:rsidRDefault="003611A2">
      <w:pPr>
        <w:rPr>
          <w:u w:val="single"/>
        </w:rPr>
      </w:pPr>
    </w:p>
    <w:p w:rsidR="003611A2" w:rsidRDefault="003611A2">
      <w:pPr>
        <w:rPr>
          <w:u w:val="single"/>
        </w:rPr>
      </w:pPr>
    </w:p>
    <w:p w:rsidR="003611A2" w:rsidRDefault="003611A2">
      <w:pPr>
        <w:rPr>
          <w:u w:val="single"/>
        </w:rPr>
      </w:pPr>
    </w:p>
    <w:p w:rsidR="003611A2" w:rsidRDefault="003611A2">
      <w:pPr>
        <w:rPr>
          <w:u w:val="single"/>
        </w:rPr>
      </w:pPr>
    </w:p>
    <w:p w:rsidR="003611A2" w:rsidRDefault="003611A2">
      <w:pPr>
        <w:rPr>
          <w:u w:val="single"/>
        </w:rPr>
      </w:pPr>
    </w:p>
    <w:p w:rsidR="003611A2" w:rsidRDefault="003611A2">
      <w:pPr>
        <w:rPr>
          <w:u w:val="single"/>
        </w:rPr>
      </w:pPr>
    </w:p>
    <w:sectPr w:rsidR="003611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F128CC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AA0AA1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6928A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5ACAD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7AC73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0C027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F5E5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720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CE3B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B515D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81A78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B2F3CA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5C5697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98929E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EDE304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AEB0273"/>
    <w:multiLevelType w:val="multilevel"/>
    <w:tmpl w:val="526206A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43F8503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84C4F29"/>
    <w:multiLevelType w:val="multilevel"/>
    <w:tmpl w:val="D8061F6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59350CFB"/>
    <w:multiLevelType w:val="multilevel"/>
    <w:tmpl w:val="9DF09F0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0" w15:restartNumberingAfterBreak="0">
    <w:nsid w:val="5DEC6B47"/>
    <w:multiLevelType w:val="multilevel"/>
    <w:tmpl w:val="604E1C0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6E9514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D8C2C6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9"/>
  </w:num>
  <w:num w:numId="2">
    <w:abstractNumId w:val="12"/>
  </w:num>
  <w:num w:numId="3">
    <w:abstractNumId w:val="10"/>
  </w:num>
  <w:num w:numId="4">
    <w:abstractNumId w:val="21"/>
  </w:num>
  <w:num w:numId="5">
    <w:abstractNumId w:val="13"/>
  </w:num>
  <w:num w:numId="6">
    <w:abstractNumId w:val="16"/>
  </w:num>
  <w:num w:numId="7">
    <w:abstractNumId w:val="1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14"/>
  </w:num>
  <w:num w:numId="19">
    <w:abstractNumId w:val="15"/>
  </w:num>
  <w:num w:numId="20">
    <w:abstractNumId w:val="20"/>
  </w:num>
  <w:num w:numId="21">
    <w:abstractNumId w:val="17"/>
  </w:num>
  <w:num w:numId="22">
    <w:abstractNumId w:val="11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BFC"/>
    <w:rsid w:val="000046EE"/>
    <w:rsid w:val="00044318"/>
    <w:rsid w:val="0007044B"/>
    <w:rsid w:val="000A593E"/>
    <w:rsid w:val="000C133E"/>
    <w:rsid w:val="000E286D"/>
    <w:rsid w:val="000F4FDF"/>
    <w:rsid w:val="00200976"/>
    <w:rsid w:val="00201B5C"/>
    <w:rsid w:val="00224B34"/>
    <w:rsid w:val="00226CE3"/>
    <w:rsid w:val="002318DB"/>
    <w:rsid w:val="002A7F94"/>
    <w:rsid w:val="002B7DD1"/>
    <w:rsid w:val="002C7336"/>
    <w:rsid w:val="002E33F7"/>
    <w:rsid w:val="002F407A"/>
    <w:rsid w:val="002F722A"/>
    <w:rsid w:val="00302990"/>
    <w:rsid w:val="00314FE0"/>
    <w:rsid w:val="003611A2"/>
    <w:rsid w:val="00373413"/>
    <w:rsid w:val="0038259D"/>
    <w:rsid w:val="0038378C"/>
    <w:rsid w:val="00383E04"/>
    <w:rsid w:val="003A0BE7"/>
    <w:rsid w:val="003B685E"/>
    <w:rsid w:val="003F5C65"/>
    <w:rsid w:val="00442700"/>
    <w:rsid w:val="004B5759"/>
    <w:rsid w:val="004D3A68"/>
    <w:rsid w:val="00500C93"/>
    <w:rsid w:val="005054F8"/>
    <w:rsid w:val="00514C1B"/>
    <w:rsid w:val="0051500A"/>
    <w:rsid w:val="00522D7F"/>
    <w:rsid w:val="005303FF"/>
    <w:rsid w:val="005340EF"/>
    <w:rsid w:val="00535318"/>
    <w:rsid w:val="00536034"/>
    <w:rsid w:val="005A74E3"/>
    <w:rsid w:val="005B6931"/>
    <w:rsid w:val="005C6855"/>
    <w:rsid w:val="005E0CDB"/>
    <w:rsid w:val="00600D09"/>
    <w:rsid w:val="00645252"/>
    <w:rsid w:val="0065004A"/>
    <w:rsid w:val="00670869"/>
    <w:rsid w:val="006755BC"/>
    <w:rsid w:val="006D3D74"/>
    <w:rsid w:val="00732ADA"/>
    <w:rsid w:val="00740CE2"/>
    <w:rsid w:val="007C40EA"/>
    <w:rsid w:val="007D4A19"/>
    <w:rsid w:val="00806ED0"/>
    <w:rsid w:val="00832EFB"/>
    <w:rsid w:val="0083569A"/>
    <w:rsid w:val="0087655C"/>
    <w:rsid w:val="008A3BDD"/>
    <w:rsid w:val="008C4140"/>
    <w:rsid w:val="008D19B2"/>
    <w:rsid w:val="008D7A01"/>
    <w:rsid w:val="009067CD"/>
    <w:rsid w:val="0091190A"/>
    <w:rsid w:val="00937687"/>
    <w:rsid w:val="00947AC9"/>
    <w:rsid w:val="0096455E"/>
    <w:rsid w:val="009704AE"/>
    <w:rsid w:val="0097622D"/>
    <w:rsid w:val="00981E43"/>
    <w:rsid w:val="00987588"/>
    <w:rsid w:val="009E0B5D"/>
    <w:rsid w:val="009E6260"/>
    <w:rsid w:val="00A36C09"/>
    <w:rsid w:val="00A9204E"/>
    <w:rsid w:val="00AC3F34"/>
    <w:rsid w:val="00AE1B0C"/>
    <w:rsid w:val="00AF0331"/>
    <w:rsid w:val="00B71CAA"/>
    <w:rsid w:val="00B85B53"/>
    <w:rsid w:val="00BE7B63"/>
    <w:rsid w:val="00BF1C2B"/>
    <w:rsid w:val="00BF5585"/>
    <w:rsid w:val="00C067CD"/>
    <w:rsid w:val="00C42BFC"/>
    <w:rsid w:val="00C533A5"/>
    <w:rsid w:val="00C77889"/>
    <w:rsid w:val="00CC07D8"/>
    <w:rsid w:val="00CC15A1"/>
    <w:rsid w:val="00D161B5"/>
    <w:rsid w:val="00D17296"/>
    <w:rsid w:val="00D24336"/>
    <w:rsid w:val="00D308E1"/>
    <w:rsid w:val="00DE27BF"/>
    <w:rsid w:val="00E0338D"/>
    <w:rsid w:val="00E21B56"/>
    <w:rsid w:val="00E24C6E"/>
    <w:rsid w:val="00E36D48"/>
    <w:rsid w:val="00E44F82"/>
    <w:rsid w:val="00E46BC3"/>
    <w:rsid w:val="00E548DF"/>
    <w:rsid w:val="00E85F3F"/>
    <w:rsid w:val="00E86156"/>
    <w:rsid w:val="00EB446F"/>
    <w:rsid w:val="00EC7404"/>
    <w:rsid w:val="00F10A22"/>
    <w:rsid w:val="00F27684"/>
    <w:rsid w:val="00F52CD7"/>
    <w:rsid w:val="00F6147D"/>
    <w:rsid w:val="00F72A83"/>
    <w:rsid w:val="00F812C7"/>
    <w:rsid w:val="00F8154E"/>
    <w:rsid w:val="00F83152"/>
    <w:rsid w:val="00F91154"/>
    <w:rsid w:val="00FB107C"/>
    <w:rsid w:val="00FD1513"/>
    <w:rsid w:val="00FE4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023DF7-9C1A-4E5B-83E5-00F4DB519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569A"/>
  </w:style>
  <w:style w:type="paragraph" w:styleId="Heading1">
    <w:name w:val="heading 1"/>
    <w:basedOn w:val="Normal"/>
    <w:next w:val="Normal"/>
    <w:link w:val="Heading1Char"/>
    <w:uiPriority w:val="9"/>
    <w:qFormat/>
    <w:rsid w:val="006D3D7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D3D7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3D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3D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D3D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D3D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6D3D7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6D3D7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6D3D7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D3D74"/>
    <w:rPr>
      <w:rFonts w:asciiTheme="majorHAnsi" w:eastAsiaTheme="majorEastAsia" w:hAnsiTheme="majorHAnsi" w:cstheme="majorBidi"/>
      <w:color w:val="1F4E79" w:themeColor="accent1" w:themeShade="8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D3D74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6D3D74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645252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645252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645252"/>
    <w:rPr>
      <w:i/>
      <w:iCs/>
      <w:color w:val="1F4E79" w:themeColor="accent1" w:themeShade="80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45252"/>
    <w:pPr>
      <w:pBdr>
        <w:top w:val="single" w:sz="4" w:space="10" w:color="1F4E79" w:themeColor="accent1" w:themeShade="80"/>
        <w:bottom w:val="single" w:sz="4" w:space="10" w:color="1F4E79" w:themeColor="accent1" w:themeShade="80"/>
      </w:pBdr>
      <w:spacing w:before="360" w:after="360"/>
      <w:ind w:left="864" w:right="864"/>
      <w:jc w:val="center"/>
    </w:pPr>
    <w:rPr>
      <w:i/>
      <w:iCs/>
      <w:color w:val="1F4E79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45252"/>
    <w:rPr>
      <w:i/>
      <w:iCs/>
      <w:color w:val="1F4E79" w:themeColor="accent1" w:themeShade="80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645252"/>
    <w:rPr>
      <w:b/>
      <w:bCs/>
      <w:caps w:val="0"/>
      <w:smallCaps/>
      <w:color w:val="1F4E79" w:themeColor="accent1" w:themeShade="80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character" w:styleId="Hyperlink">
    <w:name w:val="Hyperlink"/>
    <w:basedOn w:val="DefaultParagraphFont"/>
    <w:uiPriority w:val="99"/>
    <w:unhideWhenUsed/>
    <w:rsid w:val="00645252"/>
    <w:rPr>
      <w:color w:val="1F4E79" w:themeColor="accent1" w:themeShade="80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645252"/>
    <w:pPr>
      <w:spacing w:after="200"/>
    </w:pPr>
    <w:rPr>
      <w:i/>
      <w:iCs/>
      <w:color w:val="44546A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5252"/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252"/>
    <w:rPr>
      <w:rFonts w:ascii="Segoe UI" w:hAnsi="Segoe UI" w:cs="Segoe UI"/>
      <w:szCs w:val="18"/>
    </w:rPr>
  </w:style>
  <w:style w:type="paragraph" w:styleId="BlockText">
    <w:name w:val="Block Text"/>
    <w:basedOn w:val="Normal"/>
    <w:uiPriority w:val="99"/>
    <w:semiHidden/>
    <w:unhideWhenUsed/>
    <w:rsid w:val="00645252"/>
    <w:pPr>
      <w:pBdr>
        <w:top w:val="single" w:sz="2" w:space="10" w:color="5B9BD5" w:themeColor="accent1" w:shadow="1" w:frame="1"/>
        <w:left w:val="single" w:sz="2" w:space="10" w:color="5B9BD5" w:themeColor="accent1" w:shadow="1" w:frame="1"/>
        <w:bottom w:val="single" w:sz="2" w:space="10" w:color="5B9BD5" w:themeColor="accent1" w:shadow="1" w:frame="1"/>
        <w:right w:val="single" w:sz="2" w:space="10" w:color="5B9BD5" w:themeColor="accent1" w:shadow="1" w:frame="1"/>
      </w:pBdr>
      <w:ind w:left="1152" w:right="1152"/>
    </w:pPr>
    <w:rPr>
      <w:rFonts w:eastAsiaTheme="minorEastAsia"/>
      <w:i/>
      <w:iCs/>
      <w:color w:val="1F4E79" w:themeColor="accent1" w:themeShade="8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45252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45252"/>
    <w:rPr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45252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45252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45252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252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2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2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252"/>
    <w:rPr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45252"/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45252"/>
    <w:rPr>
      <w:rFonts w:ascii="Segoe UI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45252"/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45252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45252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45252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45252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45252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45252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45252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4525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45252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45252"/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45252"/>
    <w:rPr>
      <w:rFonts w:ascii="Consolas" w:hAnsi="Consolas"/>
      <w:szCs w:val="21"/>
    </w:rPr>
  </w:style>
  <w:style w:type="character" w:styleId="PlaceholderText">
    <w:name w:val="Placeholder Text"/>
    <w:basedOn w:val="DefaultParagraphFont"/>
    <w:uiPriority w:val="99"/>
    <w:semiHidden/>
    <w:rsid w:val="00645252"/>
    <w:rPr>
      <w:color w:val="3B3838" w:themeColor="background2" w:themeShade="40"/>
    </w:rPr>
  </w:style>
  <w:style w:type="paragraph" w:styleId="Header">
    <w:name w:val="header"/>
    <w:basedOn w:val="Normal"/>
    <w:link w:val="HeaderChar"/>
    <w:uiPriority w:val="99"/>
    <w:semiHidden/>
    <w:unhideWhenUsed/>
    <w:rsid w:val="006D3D74"/>
  </w:style>
  <w:style w:type="character" w:customStyle="1" w:styleId="HeaderChar">
    <w:name w:val="Header Char"/>
    <w:basedOn w:val="DefaultParagraphFont"/>
    <w:link w:val="Header"/>
    <w:uiPriority w:val="99"/>
    <w:semiHidden/>
    <w:rsid w:val="006D3D74"/>
  </w:style>
  <w:style w:type="paragraph" w:styleId="Footer">
    <w:name w:val="footer"/>
    <w:basedOn w:val="Normal"/>
    <w:link w:val="FooterChar"/>
    <w:uiPriority w:val="99"/>
    <w:semiHidden/>
    <w:unhideWhenUsed/>
    <w:rsid w:val="006D3D74"/>
  </w:style>
  <w:style w:type="character" w:customStyle="1" w:styleId="FooterChar">
    <w:name w:val="Footer Char"/>
    <w:basedOn w:val="DefaultParagraphFont"/>
    <w:link w:val="Footer"/>
    <w:uiPriority w:val="99"/>
    <w:semiHidden/>
    <w:rsid w:val="006D3D74"/>
  </w:style>
  <w:style w:type="paragraph" w:styleId="TOC9">
    <w:name w:val="toc 9"/>
    <w:basedOn w:val="Normal"/>
    <w:next w:val="Normal"/>
    <w:autoRedefine/>
    <w:uiPriority w:val="39"/>
    <w:semiHidden/>
    <w:unhideWhenUsed/>
    <w:rsid w:val="0083569A"/>
    <w:pPr>
      <w:spacing w:after="120"/>
      <w:ind w:left="175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v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cLastLocAttemptVersionTypeLookup xmlns="4873beb7-5857-4685-be1f-d57550cc96cc" xsi:nil="true"/>
    <MarketSpecific xmlns="4873beb7-5857-4685-be1f-d57550cc96cc">false</MarketSpecific>
    <ApprovalStatus xmlns="4873beb7-5857-4685-be1f-d57550cc96cc">InProgress</ApprovalStatus>
    <LocComments xmlns="4873beb7-5857-4685-be1f-d57550cc96cc" xsi:nil="true"/>
    <DirectSourceMarket xmlns="4873beb7-5857-4685-be1f-d57550cc96cc" xsi:nil="true"/>
    <LocPublishedLinkedAssetsLookup xmlns="4873beb7-5857-4685-be1f-d57550cc96cc" xsi:nil="true"/>
    <ThumbnailAssetId xmlns="4873beb7-5857-4685-be1f-d57550cc96cc" xsi:nil="true"/>
    <PrimaryImageGen xmlns="4873beb7-5857-4685-be1f-d57550cc96cc">true</PrimaryImageGen>
    <LegacyData xmlns="4873beb7-5857-4685-be1f-d57550cc96cc" xsi:nil="true"/>
    <LocNewPublishedVersionLookup xmlns="4873beb7-5857-4685-be1f-d57550cc96cc" xsi:nil="true"/>
    <NumericId xmlns="4873beb7-5857-4685-be1f-d57550cc96cc">102787001</NumericId>
    <TPFriendlyName xmlns="4873beb7-5857-4685-be1f-d57550cc96cc" xsi:nil="true"/>
    <LocOverallPublishStatusLookup xmlns="4873beb7-5857-4685-be1f-d57550cc96cc" xsi:nil="true"/>
    <LocRecommendedHandoff xmlns="4873beb7-5857-4685-be1f-d57550cc96cc" xsi:nil="true"/>
    <BlockPublish xmlns="4873beb7-5857-4685-be1f-d57550cc96cc">false</BlockPublish>
    <BusinessGroup xmlns="4873beb7-5857-4685-be1f-d57550cc96cc" xsi:nil="true"/>
    <OpenTemplate xmlns="4873beb7-5857-4685-be1f-d57550cc96cc">true</OpenTemplate>
    <SourceTitle xmlns="4873beb7-5857-4685-be1f-d57550cc96cc" xsi:nil="true"/>
    <LocOverallLocStatusLookup xmlns="4873beb7-5857-4685-be1f-d57550cc96cc" xsi:nil="true"/>
    <APEditor xmlns="4873beb7-5857-4685-be1f-d57550cc96cc">
      <UserInfo>
        <DisplayName/>
        <AccountId xsi:nil="true"/>
        <AccountType/>
      </UserInfo>
    </APEditor>
    <UALocComments xmlns="4873beb7-5857-4685-be1f-d57550cc96cc" xsi:nil="true"/>
    <IntlLangReviewDate xmlns="4873beb7-5857-4685-be1f-d57550cc96cc" xsi:nil="true"/>
    <PublishStatusLookup xmlns="4873beb7-5857-4685-be1f-d57550cc96cc">
      <Value>1343188</Value>
    </PublishStatusLookup>
    <ParentAssetId xmlns="4873beb7-5857-4685-be1f-d57550cc96cc" xsi:nil="true"/>
    <FeatureTagsTaxHTField0 xmlns="4873beb7-5857-4685-be1f-d57550cc96cc">
      <Terms xmlns="http://schemas.microsoft.com/office/infopath/2007/PartnerControls"/>
    </FeatureTagsTaxHTField0>
    <MachineTranslated xmlns="4873beb7-5857-4685-be1f-d57550cc96cc">false</MachineTranslated>
    <Providers xmlns="4873beb7-5857-4685-be1f-d57550cc96cc" xsi:nil="true"/>
    <OriginalSourceMarket xmlns="4873beb7-5857-4685-be1f-d57550cc96cc" xsi:nil="true"/>
    <APDescription xmlns="4873beb7-5857-4685-be1f-d57550cc96cc" xsi:nil="true"/>
    <ContentItem xmlns="4873beb7-5857-4685-be1f-d57550cc96cc" xsi:nil="true"/>
    <ClipArtFilename xmlns="4873beb7-5857-4685-be1f-d57550cc96cc" xsi:nil="true"/>
    <TPInstallLocation xmlns="4873beb7-5857-4685-be1f-d57550cc96cc" xsi:nil="true"/>
    <TimesCloned xmlns="4873beb7-5857-4685-be1f-d57550cc96cc" xsi:nil="true"/>
    <PublishTargets xmlns="4873beb7-5857-4685-be1f-d57550cc96cc">OfficeOnlineVNext</PublishTargets>
    <AcquiredFrom xmlns="4873beb7-5857-4685-be1f-d57550cc96cc">Internal MS</AcquiredFrom>
    <AssetStart xmlns="4873beb7-5857-4685-be1f-d57550cc96cc">2011-11-23T17:29:00+00:00</AssetStart>
    <FriendlyTitle xmlns="4873beb7-5857-4685-be1f-d57550cc96cc" xsi:nil="true"/>
    <Provider xmlns="4873beb7-5857-4685-be1f-d57550cc96cc" xsi:nil="true"/>
    <LastHandOff xmlns="4873beb7-5857-4685-be1f-d57550cc96cc" xsi:nil="true"/>
    <TPClientViewer xmlns="4873beb7-5857-4685-be1f-d57550cc96cc" xsi:nil="true"/>
    <TemplateStatus xmlns="4873beb7-5857-4685-be1f-d57550cc96cc">Complete</TemplateStatus>
    <Downloads xmlns="4873beb7-5857-4685-be1f-d57550cc96cc">0</Downloads>
    <OOCacheId xmlns="4873beb7-5857-4685-be1f-d57550cc96cc" xsi:nil="true"/>
    <IsDeleted xmlns="4873beb7-5857-4685-be1f-d57550cc96cc">false</IsDeleted>
    <LocPublishedDependentAssetsLookup xmlns="4873beb7-5857-4685-be1f-d57550cc96cc" xsi:nil="true"/>
    <AssetExpire xmlns="4873beb7-5857-4685-be1f-d57550cc96cc">2029-05-12T07:00:00+00:00</AssetExpire>
    <CSXSubmissionMarket xmlns="4873beb7-5857-4685-be1f-d57550cc96cc" xsi:nil="true"/>
    <DSATActionTaken xmlns="4873beb7-5857-4685-be1f-d57550cc96cc" xsi:nil="true"/>
    <SubmitterId xmlns="4873beb7-5857-4685-be1f-d57550cc96cc" xsi:nil="true"/>
    <EditorialTags xmlns="4873beb7-5857-4685-be1f-d57550cc96cc" xsi:nil="true"/>
    <TPExecutable xmlns="4873beb7-5857-4685-be1f-d57550cc96cc" xsi:nil="true"/>
    <CSXSubmissionDate xmlns="4873beb7-5857-4685-be1f-d57550cc96cc" xsi:nil="true"/>
    <CSXUpdate xmlns="4873beb7-5857-4685-be1f-d57550cc96cc">false</CSXUpdate>
    <AssetType xmlns="4873beb7-5857-4685-be1f-d57550cc96cc">TP</AssetType>
    <ApprovalLog xmlns="4873beb7-5857-4685-be1f-d57550cc96cc" xsi:nil="true"/>
    <BugNumber xmlns="4873beb7-5857-4685-be1f-d57550cc96cc" xsi:nil="true"/>
    <OriginAsset xmlns="4873beb7-5857-4685-be1f-d57550cc96cc" xsi:nil="true"/>
    <TPComponent xmlns="4873beb7-5857-4685-be1f-d57550cc96cc" xsi:nil="true"/>
    <Milestone xmlns="4873beb7-5857-4685-be1f-d57550cc96cc" xsi:nil="true"/>
    <RecommendationsModifier xmlns="4873beb7-5857-4685-be1f-d57550cc96cc" xsi:nil="true"/>
    <AssetId xmlns="4873beb7-5857-4685-be1f-d57550cc96cc">TP102787001</AssetId>
    <PolicheckWords xmlns="4873beb7-5857-4685-be1f-d57550cc96cc" xsi:nil="true"/>
    <TPLaunchHelpLink xmlns="4873beb7-5857-4685-be1f-d57550cc96cc" xsi:nil="true"/>
    <IntlLocPriority xmlns="4873beb7-5857-4685-be1f-d57550cc96cc" xsi:nil="true"/>
    <TPApplication xmlns="4873beb7-5857-4685-be1f-d57550cc96cc" xsi:nil="true"/>
    <IntlLangReviewer xmlns="4873beb7-5857-4685-be1f-d57550cc96cc" xsi:nil="true"/>
    <HandoffToMSDN xmlns="4873beb7-5857-4685-be1f-d57550cc96cc" xsi:nil="true"/>
    <PlannedPubDate xmlns="4873beb7-5857-4685-be1f-d57550cc96cc" xsi:nil="true"/>
    <CrawlForDependencies xmlns="4873beb7-5857-4685-be1f-d57550cc96cc">false</CrawlForDependencies>
    <LocLastLocAttemptVersionLookup xmlns="4873beb7-5857-4685-be1f-d57550cc96cc">693888</LocLastLocAttemptVersionLookup>
    <LocProcessedForHandoffsLookup xmlns="4873beb7-5857-4685-be1f-d57550cc96cc" xsi:nil="true"/>
    <TrustLevel xmlns="4873beb7-5857-4685-be1f-d57550cc96cc">1 Microsoft Managed Content</TrustLevel>
    <CampaignTagsTaxHTField0 xmlns="4873beb7-5857-4685-be1f-d57550cc96cc">
      <Terms xmlns="http://schemas.microsoft.com/office/infopath/2007/PartnerControls"/>
    </CampaignTagsTaxHTField0>
    <TPNamespace xmlns="4873beb7-5857-4685-be1f-d57550cc96cc" xsi:nil="true"/>
    <LocOverallPreviewStatusLookup xmlns="4873beb7-5857-4685-be1f-d57550cc96cc" xsi:nil="true"/>
    <TaxCatchAll xmlns="4873beb7-5857-4685-be1f-d57550cc96cc"/>
    <IsSearchable xmlns="4873beb7-5857-4685-be1f-d57550cc96cc">false</IsSearchable>
    <TemplateTemplateType xmlns="4873beb7-5857-4685-be1f-d57550cc96cc">Word Document Template</TemplateTemplateType>
    <Markets xmlns="4873beb7-5857-4685-be1f-d57550cc96cc"/>
    <IntlLangReview xmlns="4873beb7-5857-4685-be1f-d57550cc96cc" xsi:nil="true"/>
    <UAProjectedTotalWords xmlns="4873beb7-5857-4685-be1f-d57550cc96cc" xsi:nil="true"/>
    <OutputCachingOn xmlns="4873beb7-5857-4685-be1f-d57550cc96cc">false</OutputCachingOn>
    <AverageRating xmlns="4873beb7-5857-4685-be1f-d57550cc96cc" xsi:nil="true"/>
    <LocMarketGroupTiers2 xmlns="4873beb7-5857-4685-be1f-d57550cc96cc" xsi:nil="true"/>
    <APAuthor xmlns="4873beb7-5857-4685-be1f-d57550cc96cc">
      <UserInfo>
        <DisplayName>REDMOND\v-namall</DisplayName>
        <AccountId>978</AccountId>
        <AccountType/>
      </UserInfo>
    </APAuthor>
    <TPCommandLine xmlns="4873beb7-5857-4685-be1f-d57550cc96cc" xsi:nil="true"/>
    <LocManualTestRequired xmlns="4873beb7-5857-4685-be1f-d57550cc96cc">false</LocManualTestRequired>
    <TPAppVersion xmlns="4873beb7-5857-4685-be1f-d57550cc96cc" xsi:nil="true"/>
    <EditorialStatus xmlns="4873beb7-5857-4685-be1f-d57550cc96cc">Complete</EditorialStatus>
    <LocProcessedForMarketsLookup xmlns="4873beb7-5857-4685-be1f-d57550cc96cc" xsi:nil="true"/>
    <LastModifiedDateTime xmlns="4873beb7-5857-4685-be1f-d57550cc96cc" xsi:nil="true"/>
    <TPLaunchHelpLinkType xmlns="4873beb7-5857-4685-be1f-d57550cc96cc">Template</TPLaunchHelpLinkType>
    <ScenarioTagsTaxHTField0 xmlns="4873beb7-5857-4685-be1f-d57550cc96cc">
      <Terms xmlns="http://schemas.microsoft.com/office/infopath/2007/PartnerControls"/>
    </ScenarioTagsTaxHTField0>
    <OriginalRelease xmlns="4873beb7-5857-4685-be1f-d57550cc96cc">14</OriginalRelease>
    <LocalizationTagsTaxHTField0 xmlns="4873beb7-5857-4685-be1f-d57550cc96cc">
      <Terms xmlns="http://schemas.microsoft.com/office/infopath/2007/PartnerControls"/>
    </LocalizationTagsTaxHTField0>
    <Manager xmlns="4873beb7-5857-4685-be1f-d57550cc96cc" xsi:nil="true"/>
    <UALocRecommendation xmlns="4873beb7-5857-4685-be1f-d57550cc96cc">Localize</UALocRecommendation>
    <LocOverallHandbackStatusLookup xmlns="4873beb7-5857-4685-be1f-d57550cc96cc" xsi:nil="true"/>
    <ArtSampleDocs xmlns="4873beb7-5857-4685-be1f-d57550cc96cc" xsi:nil="true"/>
    <UACurrentWords xmlns="4873beb7-5857-4685-be1f-d57550cc96cc" xsi:nil="true"/>
    <ShowIn xmlns="4873beb7-5857-4685-be1f-d57550cc96cc">Show everywhere</ShowIn>
    <CSXHash xmlns="4873beb7-5857-4685-be1f-d57550cc96cc" xsi:nil="true"/>
    <VoteCount xmlns="4873beb7-5857-4685-be1f-d57550cc96cc" xsi:nil="true"/>
    <InternalTagsTaxHTField0 xmlns="4873beb7-5857-4685-be1f-d57550cc96cc">
      <Terms xmlns="http://schemas.microsoft.com/office/infopath/2007/PartnerControls"/>
    </InternalTagsTaxHTField0>
    <UANotes xmlns="4873beb7-5857-4685-be1f-d57550cc96c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DB1CC-CEFB-4E46-8174-1F0AA0D30B2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4B3A7E92-E05A-4924-9E8A-9F6659E585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A50D8D-6567-49FA-95BE-166246234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941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</dc:creator>
  <cp:keywords/>
  <dc:description/>
  <cp:lastModifiedBy>Kev</cp:lastModifiedBy>
  <cp:revision>106</cp:revision>
  <dcterms:created xsi:type="dcterms:W3CDTF">2018-12-13T00:45:00Z</dcterms:created>
  <dcterms:modified xsi:type="dcterms:W3CDTF">2024-10-02T00:07:00Z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ternalTags">
    <vt:lpwstr/>
  </property>
  <property fmtid="{D5CDD505-2E9C-101B-9397-08002B2CF9AE}" pid="3" name="ContentTypeId">
    <vt:lpwstr>0x0101006EDDDB5EE6D98C44930B742096920B300400F5B6D36B3EF94B4E9A635CDF2A18F5B8</vt:lpwstr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CampaignTags">
    <vt:lpwstr/>
  </property>
  <property fmtid="{D5CDD505-2E9C-101B-9397-08002B2CF9AE}" pid="7" name="ScenarioTags">
    <vt:lpwstr/>
  </property>
</Properties>
</file>